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9DF3B9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31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26C7BE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408B" w:rsidRPr="0036567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https://zakazky.zcu.cz/contract_display_6110.html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A3D2CF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D408B">
        <w:rPr>
          <w:rFonts w:ascii="Garamond" w:hAnsi="Garamond" w:cs="Arial"/>
          <w:sz w:val="22"/>
          <w:szCs w:val="22"/>
        </w:rPr>
        <w:t>1</w:t>
      </w:r>
      <w:r w:rsidR="00403CA8">
        <w:rPr>
          <w:rFonts w:ascii="Garamond" w:hAnsi="Garamond" w:cs="Arial"/>
          <w:sz w:val="22"/>
          <w:szCs w:val="22"/>
        </w:rPr>
        <w:t>8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D408B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9327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38FBE" w14:textId="77777777" w:rsidR="00227BED" w:rsidRDefault="00227BED" w:rsidP="00795AAC">
      <w:r>
        <w:separator/>
      </w:r>
    </w:p>
  </w:endnote>
  <w:endnote w:type="continuationSeparator" w:id="0">
    <w:p w14:paraId="7BB13EFA" w14:textId="77777777" w:rsidR="00227BED" w:rsidRDefault="00227BE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CFBA8" w14:textId="77777777" w:rsidR="00227BED" w:rsidRDefault="00227BED" w:rsidP="00795AAC">
      <w:r>
        <w:separator/>
      </w:r>
    </w:p>
  </w:footnote>
  <w:footnote w:type="continuationSeparator" w:id="0">
    <w:p w14:paraId="73CD0027" w14:textId="77777777" w:rsidR="00227BED" w:rsidRDefault="00227BE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1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QbOJZ2ZUtPeLTqYz3QMgdFeL7Q3cxCX4rxIaUMadSZ4=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YUCwq9tjOGvTXAFLVXb7vQ0MLvSd9S8PUlvUKsLq18I=</DigestValue>
    </Reference>
  </SignedInfo>
  <SignatureValue>gRIw5UtJzMEaWdUON2zvTkpcPY0CMElWHhpicvA4Kau44AYzKGz72CAIOls7FseYHDgJQ04q0dGV
yjnwv3G5nBPZf/o5lwtp5yxa19YJ36eBwR1CITceoxtTmfRUaNWtEasswLF8NTHuBBmfYiS5VGw3
YxP2Ohgca/QB16Jts0uI3p5mrxq8ZtXlSBRb5g0G//BkrRtBJN1P/O3gahRicEbW/ieeDgJhd5G5
okBJcXDOs/4pH8hNaTRK6Fty5ToznJV9U3L2znyoye/FG77PkEp0vpnouo1mjIGx+QvvyFB72sq5
Wt4mQrdCBdX/H9FWyYnrj2u63hWCQLUDu5TNUQ==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D1sf7I7HsJR6eRtPZPoO3i19jLiX9znUrQf5Ak8G1L4=</DigestValue>
      </Reference>
      <Reference URI="/word/document.xml?ContentType=application/vnd.openxmlformats-officedocument.wordprocessingml.document.main+xml">
        <DigestMethod Algorithm="http://www.w3.org/2001/04/xmlenc#sha256"/>
        <DigestValue>lJTwDNPo0AIUTLJKyAT0bodIzlzoEOrbRB/wdWWdDLE=</DigestValue>
      </Reference>
      <Reference URI="/word/endnotes.xml?ContentType=application/vnd.openxmlformats-officedocument.wordprocessingml.endnotes+xml">
        <DigestMethod Algorithm="http://www.w3.org/2001/04/xmlenc#sha256"/>
        <DigestValue>lr9gY5xCFywCmmQ9Ylu7Klk3Nij5e7aj9MstgvgAc44=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n77PdrFrHmRsTN560L+9aomyfFV3L46rMlUjl082fLE=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5kyVAstwCCwE7h5by0LBNnhRRcRgpbycr4dlujEIY6c=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2023-07-03T08:04:36Z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2023-07-03T08:04:36Z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86</cp:revision>
  <cp:lastPrinted>2018-08-08T13:48:00Z</cp:lastPrinted>
  <dcterms:created xsi:type="dcterms:W3CDTF">2021-09-20T07:59:00Z</dcterms:created>
  <dcterms:modified xsi:type="dcterms:W3CDTF">2023-07-03T08:04:00Z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